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891A36">
        <w:t>110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891A36">
        <w:t>110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891A36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891A36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91A36">
        <w:t>110</w:t>
      </w:r>
      <w:bookmarkStart w:id="0" w:name="_GoBack"/>
      <w:bookmarkEnd w:id="0"/>
      <w:r w:rsidRPr="00BD3C19">
        <w:t>-КС-201</w:t>
      </w:r>
      <w:r w:rsidR="0048084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891A36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891A36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1A3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1A36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C2F1F-7392-49C0-9188-C8D5FD10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2016-04-08T05:32:00Z</dcterms:created>
  <dcterms:modified xsi:type="dcterms:W3CDTF">2016-04-08T05:32:00Z</dcterms:modified>
</cp:coreProperties>
</file>